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632A4" w14:textId="77777777"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14:paraId="2C718F7A" w14:textId="77777777"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14:paraId="1B9A0341" w14:textId="77777777"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7E7B9679" w14:textId="77777777"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14:paraId="227E051B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6489332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091FC2BA" w14:textId="08FF860E" w:rsidR="00EE2E87" w:rsidRPr="007B163B" w:rsidRDefault="0041040F" w:rsidP="0041040F">
            <w:pPr>
              <w:spacing w:after="0"/>
              <w:rPr>
                <w:rFonts w:ascii="Verdana" w:hAnsi="Verdana"/>
                <w:bCs/>
                <w:color w:val="000000"/>
                <w:lang w:eastAsia="cs-CZ"/>
              </w:rPr>
            </w:pPr>
            <w:r w:rsidRPr="0041040F">
              <w:rPr>
                <w:rFonts w:ascii="Verdana" w:hAnsi="Verdana"/>
                <w:bCs/>
                <w:color w:val="000000"/>
                <w:lang w:eastAsia="cs-CZ"/>
              </w:rPr>
              <w:t>Energetické úspory na budově knihovny v Kostelci nad Orlicí</w:t>
            </w:r>
          </w:p>
        </w:tc>
      </w:tr>
      <w:tr w:rsidR="00EE2E87" w:rsidRPr="006D5F64" w14:paraId="701FA757" w14:textId="77777777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5796A4BD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93ACEE3" w14:textId="77777777"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14:paraId="55635DEA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9639C63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4D73251B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6016C36E" w14:textId="77777777"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454429A" w14:textId="77777777"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0F8C0084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8FC7104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14:paraId="57886E9C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8082D71" w14:textId="77777777"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14:paraId="5CC40890" w14:textId="77777777"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14:paraId="67896536" w14:textId="77777777"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14:paraId="1CFCADD9" w14:textId="77777777"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14:paraId="24A62085" w14:textId="77777777"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proofErr w:type="gramStart"/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 xml:space="preserve"> stavby</w:t>
      </w:r>
      <w:proofErr w:type="gramEnd"/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14:paraId="143A5B1F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DC66EB5" w14:textId="77777777"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6091E34E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14:paraId="57CA0119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14:paraId="7B990D25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399A4851" w14:textId="77777777"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6ED51946" w14:textId="77777777"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00378812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6D6BD4E8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5CD3B53A" w14:textId="77777777"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167FF" w14:textId="77777777" w:rsidR="00BE68FF" w:rsidRDefault="00BE68FF" w:rsidP="00FB3D69">
      <w:pPr>
        <w:spacing w:after="0" w:line="240" w:lineRule="auto"/>
      </w:pPr>
      <w:r>
        <w:separator/>
      </w:r>
    </w:p>
    <w:p w14:paraId="0DFF799B" w14:textId="77777777" w:rsidR="00BE68FF" w:rsidRDefault="00BE68FF"/>
  </w:endnote>
  <w:endnote w:type="continuationSeparator" w:id="0">
    <w:p w14:paraId="2EBB3A66" w14:textId="77777777" w:rsidR="00BE68FF" w:rsidRDefault="00BE68FF" w:rsidP="00FB3D69">
      <w:pPr>
        <w:spacing w:after="0" w:line="240" w:lineRule="auto"/>
      </w:pPr>
      <w:r>
        <w:continuationSeparator/>
      </w:r>
    </w:p>
    <w:p w14:paraId="5FBC1FEA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3AD14" w14:textId="77777777" w:rsidR="004A3AAD" w:rsidRDefault="004A3A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DEB48" w14:textId="1ED330D5" w:rsidR="00D05F7B" w:rsidRPr="00D05F7B" w:rsidRDefault="00D05F7B" w:rsidP="00D05F7B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D05F7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4A3AAD" w:rsidRPr="004A3AAD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 w:rsidRPr="00D05F7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.“</w:t>
    </w:r>
  </w:p>
  <w:p w14:paraId="3D54769D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DE274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DE2740" w:rsidRPr="00AE6E1D">
      <w:rPr>
        <w:sz w:val="18"/>
        <w:szCs w:val="20"/>
      </w:rPr>
      <w:fldChar w:fldCharType="separate"/>
    </w:r>
    <w:r w:rsidR="00051395">
      <w:rPr>
        <w:noProof/>
        <w:sz w:val="18"/>
        <w:szCs w:val="20"/>
      </w:rPr>
      <w:t>1</w:t>
    </w:r>
    <w:r w:rsidR="00DE274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4A3AAD">
      <w:fldChar w:fldCharType="begin"/>
    </w:r>
    <w:r w:rsidR="004A3AAD">
      <w:instrText xml:space="preserve"> NUMPAGES </w:instrText>
    </w:r>
    <w:r w:rsidR="004A3AAD">
      <w:instrText xml:space="preserve">  \* MERGEFORMAT </w:instrText>
    </w:r>
    <w:r w:rsidR="004A3AAD">
      <w:fldChar w:fldCharType="separate"/>
    </w:r>
    <w:r w:rsidR="00051395" w:rsidRPr="00051395">
      <w:rPr>
        <w:noProof/>
        <w:sz w:val="18"/>
        <w:szCs w:val="20"/>
      </w:rPr>
      <w:t>1</w:t>
    </w:r>
    <w:r w:rsidR="004A3AAD">
      <w:rPr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0F029" w14:textId="77777777" w:rsidR="004A3AAD" w:rsidRDefault="004A3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C5E58" w14:textId="77777777" w:rsidR="00BE68FF" w:rsidRDefault="00BE68FF" w:rsidP="00FB3D69">
      <w:pPr>
        <w:spacing w:after="0" w:line="240" w:lineRule="auto"/>
      </w:pPr>
      <w:r>
        <w:separator/>
      </w:r>
    </w:p>
    <w:p w14:paraId="611C1B80" w14:textId="77777777" w:rsidR="00BE68FF" w:rsidRDefault="00BE68FF"/>
  </w:footnote>
  <w:footnote w:type="continuationSeparator" w:id="0">
    <w:p w14:paraId="5E28D108" w14:textId="77777777" w:rsidR="00BE68FF" w:rsidRDefault="00BE68FF" w:rsidP="00FB3D69">
      <w:pPr>
        <w:spacing w:after="0" w:line="240" w:lineRule="auto"/>
      </w:pPr>
      <w:r>
        <w:continuationSeparator/>
      </w:r>
    </w:p>
    <w:p w14:paraId="5EE7FBB1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855C9" w14:textId="77777777" w:rsidR="004A3AAD" w:rsidRDefault="004A3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E544A" w14:textId="77777777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4A3F4506" wp14:editId="7847D6A3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4734C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14630" w14:textId="77777777" w:rsidR="004A3AAD" w:rsidRDefault="004A3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13535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D3CA6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040F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A3AAD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08AC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384D"/>
    <w:rsid w:val="00CE5E35"/>
    <w:rsid w:val="00CE6A55"/>
    <w:rsid w:val="00CF258D"/>
    <w:rsid w:val="00CF4988"/>
    <w:rsid w:val="00D0236D"/>
    <w:rsid w:val="00D03B25"/>
    <w:rsid w:val="00D05F7B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E460AD"/>
  <w15:docId w15:val="{E325324D-0AC4-467F-AD59-041935EE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7F282-1028-4CEB-82B4-872022DD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2020-09-03T11:26:00Z</dcterms:created>
  <dcterms:modified xsi:type="dcterms:W3CDTF">2020-09-03T11:54:00Z</dcterms:modified>
</cp:coreProperties>
</file>